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93F" w:rsidRPr="0015693F" w:rsidRDefault="0015693F" w:rsidP="0015693F">
      <w:pPr>
        <w:spacing w:line="360" w:lineRule="auto"/>
        <w:jc w:val="both"/>
        <w:rPr>
          <w:b/>
        </w:rPr>
      </w:pPr>
      <w:r w:rsidRPr="0015693F">
        <w:rPr>
          <w:b/>
        </w:rPr>
        <w:t>Wykaz wzorów druków na zebranie sprawozdawcze OSP 2022</w:t>
      </w:r>
    </w:p>
    <w:p w:rsidR="0015693F" w:rsidRDefault="0015693F" w:rsidP="0015693F">
      <w:pPr>
        <w:spacing w:line="360" w:lineRule="auto"/>
        <w:jc w:val="both"/>
      </w:pP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 xml:space="preserve">Protokół z walnego </w:t>
      </w:r>
      <w:r>
        <w:t>zebrania sprawozdawczego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 xml:space="preserve">Zał. nr 1 do protokołu: Lista obecności członków OSP i MDP na walnym </w:t>
      </w:r>
      <w:r>
        <w:t>zebraniu sprawozdawczym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Zał. nr 2 do protokołu: Sprawozdanie z działalności och</w:t>
      </w:r>
      <w:r>
        <w:t>otniczej straży pożarnej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Sprawozdanie finansowe i</w:t>
      </w:r>
      <w:r>
        <w:t xml:space="preserve"> plan finansowy OSP 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Zał. nr 4 Raport ocho</w:t>
      </w:r>
      <w:r>
        <w:t>tniczej straży pożarnej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Zał. nr 5 do protokołu: Plan działalności ocho</w:t>
      </w:r>
      <w:r>
        <w:t>tniczej straży pożarnej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Zał. nr 6 do protokołu: Uchwała nr 1 z walnego z</w:t>
      </w:r>
      <w:r>
        <w:t>ebrania sprawozdawczego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Sprawozdanie z działalności</w:t>
      </w:r>
      <w:r>
        <w:t xml:space="preserve"> Komisji Rewizyjnej OSP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Lista obecności osób zaproszonych do udziału w walnym zebr</w:t>
      </w:r>
      <w:r>
        <w:t>aniu sprawozdawczym OSP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Protokół Komisji Mandatowej walnego z</w:t>
      </w:r>
      <w:r>
        <w:t>ebrania sprawozdawczego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Protokół Komisji Uchwał i Wniosków walnego z</w:t>
      </w:r>
      <w:r>
        <w:t>ebrania sprawozdawczego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Protokół Komisji Skrutacyjnej walnego z</w:t>
      </w:r>
      <w:r>
        <w:t>ebrania sprawozdawczego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Protokół Komisji Statutowej walnego zebrania spra</w:t>
      </w:r>
      <w:r>
        <w:t>wozdawczego</w:t>
      </w:r>
    </w:p>
    <w:p w:rsidR="0015693F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Uchwała nr 2 walnego zebra</w:t>
      </w:r>
      <w:r>
        <w:t>nia sprawozdawczego OSP</w:t>
      </w:r>
    </w:p>
    <w:p w:rsidR="00FE2B68" w:rsidRDefault="0015693F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>Wyk</w:t>
      </w:r>
      <w:r>
        <w:t>az zmian w Statucie OSP</w:t>
      </w:r>
    </w:p>
    <w:p w:rsidR="003F62F2" w:rsidRPr="004F0CA8" w:rsidRDefault="003F62F2" w:rsidP="003F62F2">
      <w:pPr>
        <w:pStyle w:val="Akapitzlist"/>
        <w:numPr>
          <w:ilvl w:val="0"/>
          <w:numId w:val="19"/>
        </w:numPr>
        <w:spacing w:line="360" w:lineRule="auto"/>
        <w:jc w:val="both"/>
      </w:pPr>
      <w:r>
        <w:t xml:space="preserve">Uchwała w sprawie </w:t>
      </w:r>
      <w:r w:rsidRPr="003F62F2">
        <w:t>prowadzenia uproszczonej ewidencji przychodów i kosztów</w:t>
      </w:r>
      <w:bookmarkStart w:id="0" w:name="_GoBack"/>
      <w:bookmarkEnd w:id="0"/>
    </w:p>
    <w:sectPr w:rsidR="003F62F2" w:rsidRPr="004F0CA8" w:rsidSect="00385070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72D3"/>
    <w:multiLevelType w:val="hybridMultilevel"/>
    <w:tmpl w:val="C19E52E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6784"/>
    <w:multiLevelType w:val="singleLevel"/>
    <w:tmpl w:val="DF148FD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" w15:restartNumberingAfterBreak="0">
    <w:nsid w:val="082D4A7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A6A070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FE37D4"/>
    <w:multiLevelType w:val="singleLevel"/>
    <w:tmpl w:val="1E3AD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313741E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3B862E7"/>
    <w:multiLevelType w:val="singleLevel"/>
    <w:tmpl w:val="EB50077C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</w:abstractNum>
  <w:abstractNum w:abstractNumId="7" w15:restartNumberingAfterBreak="0">
    <w:nsid w:val="3FC8109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62254DB"/>
    <w:multiLevelType w:val="singleLevel"/>
    <w:tmpl w:val="4D74D13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4BD4408D"/>
    <w:multiLevelType w:val="singleLevel"/>
    <w:tmpl w:val="2F2033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4CA1019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51D23DA4"/>
    <w:multiLevelType w:val="singleLevel"/>
    <w:tmpl w:val="0BE0F542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</w:abstractNum>
  <w:abstractNum w:abstractNumId="12" w15:restartNumberingAfterBreak="0">
    <w:nsid w:val="568740F2"/>
    <w:multiLevelType w:val="hybridMultilevel"/>
    <w:tmpl w:val="711CDB8C"/>
    <w:lvl w:ilvl="0" w:tplc="E234744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91714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DA70715"/>
    <w:multiLevelType w:val="singleLevel"/>
    <w:tmpl w:val="133E9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</w:lvl>
  </w:abstractNum>
  <w:abstractNum w:abstractNumId="15" w15:restartNumberingAfterBreak="0">
    <w:nsid w:val="5E245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2547769"/>
    <w:multiLevelType w:val="hybridMultilevel"/>
    <w:tmpl w:val="83A8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B53A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78A950B2"/>
    <w:multiLevelType w:val="singleLevel"/>
    <w:tmpl w:val="09AA1A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8"/>
  </w:num>
  <w:num w:numId="5">
    <w:abstractNumId w:val="12"/>
  </w:num>
  <w:num w:numId="6">
    <w:abstractNumId w:val="14"/>
  </w:num>
  <w:num w:numId="7">
    <w:abstractNumId w:val="0"/>
  </w:num>
  <w:num w:numId="8">
    <w:abstractNumId w:val="17"/>
  </w:num>
  <w:num w:numId="9">
    <w:abstractNumId w:val="18"/>
  </w:num>
  <w:num w:numId="10">
    <w:abstractNumId w:val="5"/>
  </w:num>
  <w:num w:numId="11">
    <w:abstractNumId w:val="3"/>
  </w:num>
  <w:num w:numId="12">
    <w:abstractNumId w:val="15"/>
  </w:num>
  <w:num w:numId="13">
    <w:abstractNumId w:val="2"/>
  </w:num>
  <w:num w:numId="14">
    <w:abstractNumId w:val="7"/>
  </w:num>
  <w:num w:numId="15">
    <w:abstractNumId w:val="10"/>
  </w:num>
  <w:num w:numId="16">
    <w:abstractNumId w:val="13"/>
  </w:num>
  <w:num w:numId="17">
    <w:abstractNumId w:val="9"/>
  </w:num>
  <w:num w:numId="18">
    <w:abstractNumId w:val="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70"/>
    <w:rsid w:val="00012FA2"/>
    <w:rsid w:val="000E6148"/>
    <w:rsid w:val="0015693F"/>
    <w:rsid w:val="001B2DFD"/>
    <w:rsid w:val="001D3782"/>
    <w:rsid w:val="001D5293"/>
    <w:rsid w:val="00240CDC"/>
    <w:rsid w:val="00277EDE"/>
    <w:rsid w:val="00345329"/>
    <w:rsid w:val="00385070"/>
    <w:rsid w:val="00390AE0"/>
    <w:rsid w:val="003E2EC4"/>
    <w:rsid w:val="003E7C41"/>
    <w:rsid w:val="003F62F2"/>
    <w:rsid w:val="00493613"/>
    <w:rsid w:val="004D0E63"/>
    <w:rsid w:val="004D6016"/>
    <w:rsid w:val="004F0CA8"/>
    <w:rsid w:val="005302FE"/>
    <w:rsid w:val="005749EC"/>
    <w:rsid w:val="005A6980"/>
    <w:rsid w:val="005E026E"/>
    <w:rsid w:val="005E102B"/>
    <w:rsid w:val="005E69E0"/>
    <w:rsid w:val="006D44B8"/>
    <w:rsid w:val="006F765E"/>
    <w:rsid w:val="007256A6"/>
    <w:rsid w:val="00753BC8"/>
    <w:rsid w:val="007E7DC9"/>
    <w:rsid w:val="00810656"/>
    <w:rsid w:val="00885564"/>
    <w:rsid w:val="00934B0C"/>
    <w:rsid w:val="0099031B"/>
    <w:rsid w:val="00A0455C"/>
    <w:rsid w:val="00A44022"/>
    <w:rsid w:val="00A5286F"/>
    <w:rsid w:val="00A7627F"/>
    <w:rsid w:val="00A85095"/>
    <w:rsid w:val="00AD6186"/>
    <w:rsid w:val="00C625AB"/>
    <w:rsid w:val="00C71F8A"/>
    <w:rsid w:val="00CC78D1"/>
    <w:rsid w:val="00CE4B85"/>
    <w:rsid w:val="00D449B7"/>
    <w:rsid w:val="00D57B4F"/>
    <w:rsid w:val="00E66603"/>
    <w:rsid w:val="00E86207"/>
    <w:rsid w:val="00F14B06"/>
    <w:rsid w:val="00FA47CA"/>
    <w:rsid w:val="00FC0942"/>
    <w:rsid w:val="00FD709A"/>
    <w:rsid w:val="00FE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9C4A"/>
  <w15:chartTrackingRefBased/>
  <w15:docId w15:val="{93FA9798-57CF-4443-95EF-FCC8B48A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601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50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070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A85095"/>
    <w:pPr>
      <w:spacing w:line="360" w:lineRule="auto"/>
      <w:ind w:left="709" w:hanging="709"/>
      <w:jc w:val="both"/>
    </w:pPr>
    <w:rPr>
      <w:rFonts w:ascii="Times New Roman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850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361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3613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7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709A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90AE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F6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1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302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770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3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380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014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210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4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0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3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76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11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154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35775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606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046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518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31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04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28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330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6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745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12247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21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993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822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80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580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0C0BE-4D33-425B-9FA2-5F4F5A52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 Jarosińska</cp:lastModifiedBy>
  <cp:revision>2</cp:revision>
  <cp:lastPrinted>2021-12-04T11:31:00Z</cp:lastPrinted>
  <dcterms:created xsi:type="dcterms:W3CDTF">2021-12-07T10:39:00Z</dcterms:created>
  <dcterms:modified xsi:type="dcterms:W3CDTF">2021-12-07T10:39:00Z</dcterms:modified>
</cp:coreProperties>
</file>